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8CB" w:rsidRDefault="00AE18CB" w:rsidP="00AE18CB">
      <w:pPr>
        <w:spacing w:line="276" w:lineRule="auto"/>
        <w:jc w:val="right"/>
      </w:pPr>
      <w:r>
        <w:t xml:space="preserve">Приложение </w:t>
      </w:r>
      <w:r w:rsidR="00043C79">
        <w:t>№5</w:t>
      </w:r>
    </w:p>
    <w:p w:rsidR="00AE18CB" w:rsidRPr="00BD3C19" w:rsidRDefault="00AE18CB" w:rsidP="00AE18CB">
      <w:pPr>
        <w:spacing w:line="276" w:lineRule="auto"/>
        <w:jc w:val="right"/>
      </w:pPr>
      <w:r w:rsidRPr="00A46992">
        <w:t>к Предложению делать Оферты №</w:t>
      </w:r>
      <w:r w:rsidR="00C74892">
        <w:t>214</w:t>
      </w:r>
      <w:r w:rsidRPr="00BD3C19">
        <w:t>-КС-201</w:t>
      </w:r>
      <w:r w:rsidR="00C74892">
        <w:t>7</w:t>
      </w:r>
    </w:p>
    <w:p w:rsidR="00AE18CB" w:rsidRDefault="00AE18CB" w:rsidP="00D470C1">
      <w:pPr>
        <w:spacing w:line="276" w:lineRule="auto"/>
        <w:jc w:val="right"/>
      </w:pPr>
    </w:p>
    <w:tbl>
      <w:tblPr>
        <w:tblW w:w="14313" w:type="dxa"/>
        <w:tblInd w:w="421" w:type="dxa"/>
        <w:tblLook w:val="04A0" w:firstRow="1" w:lastRow="0" w:firstColumn="1" w:lastColumn="0" w:noHBand="0" w:noVBand="1"/>
      </w:tblPr>
      <w:tblGrid>
        <w:gridCol w:w="541"/>
        <w:gridCol w:w="2014"/>
        <w:gridCol w:w="1751"/>
        <w:gridCol w:w="2094"/>
        <w:gridCol w:w="2320"/>
        <w:gridCol w:w="1885"/>
        <w:gridCol w:w="1622"/>
        <w:gridCol w:w="2086"/>
      </w:tblGrid>
      <w:tr w:rsidR="00AE18CB" w:rsidRPr="00236C6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236C63" w:rsidRDefault="00AE18CB" w:rsidP="0064502A">
            <w:pPr>
              <w:jc w:val="center"/>
              <w:rPr>
                <w:rFonts w:ascii="Arial" w:hAnsi="Arial" w:cs="Arial"/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0B57EB" w:rsidRDefault="00AE18CB" w:rsidP="0064502A">
            <w:pPr>
              <w:jc w:val="center"/>
              <w:rPr>
                <w:i/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814302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 xml:space="preserve">Справка о заключенных и выполненных аналогичных договорах за </w:t>
            </w:r>
            <w:r w:rsidR="00814302">
              <w:rPr>
                <w:b/>
                <w:bCs/>
                <w:color w:val="000000"/>
              </w:rPr>
              <w:t>5</w:t>
            </w:r>
            <w:r w:rsidRPr="00850DC3">
              <w:rPr>
                <w:b/>
                <w:bCs/>
                <w:color w:val="000000"/>
              </w:rPr>
              <w:t xml:space="preserve"> </w:t>
            </w:r>
            <w:r w:rsidR="00814302">
              <w:rPr>
                <w:b/>
                <w:bCs/>
                <w:color w:val="000000"/>
              </w:rPr>
              <w:t>лет</w:t>
            </w:r>
            <w:r w:rsidR="002E6F04">
              <w:rPr>
                <w:b/>
                <w:bCs/>
                <w:color w:val="000000"/>
              </w:rPr>
              <w:t>*</w:t>
            </w:r>
          </w:p>
        </w:tc>
      </w:tr>
      <w:tr w:rsidR="00AE18CB" w:rsidRPr="00850DC3" w:rsidTr="002E6F04">
        <w:trPr>
          <w:trHeight w:val="9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1431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</w:p>
        </w:tc>
      </w:tr>
      <w:tr w:rsidR="00AE18CB" w:rsidRPr="00850DC3" w:rsidTr="00AE18CB">
        <w:trPr>
          <w:trHeight w:val="997"/>
        </w:trPr>
        <w:tc>
          <w:tcPr>
            <w:tcW w:w="5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№</w:t>
            </w:r>
          </w:p>
        </w:tc>
        <w:tc>
          <w:tcPr>
            <w:tcW w:w="20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Форма собственности, наименование предприятия</w:t>
            </w:r>
            <w:r w:rsidR="000A43CC">
              <w:rPr>
                <w:color w:val="000000"/>
              </w:rPr>
              <w:t xml:space="preserve"> - заказчика</w:t>
            </w:r>
          </w:p>
        </w:tc>
        <w:tc>
          <w:tcPr>
            <w:tcW w:w="1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Адрес предприятия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Контактное лицо, его должность, телефон</w:t>
            </w:r>
          </w:p>
        </w:tc>
        <w:tc>
          <w:tcPr>
            <w:tcW w:w="2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3D70A1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Предмет договора, краткое описание состава работ/услуг</w:t>
            </w:r>
          </w:p>
        </w:tc>
        <w:tc>
          <w:tcPr>
            <w:tcW w:w="18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Дата заключения договора, срок действия</w:t>
            </w:r>
          </w:p>
        </w:tc>
        <w:tc>
          <w:tcPr>
            <w:tcW w:w="16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Сумма договора, тыс. руб.</w:t>
            </w:r>
          </w:p>
        </w:tc>
        <w:tc>
          <w:tcPr>
            <w:tcW w:w="2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Сведения о рекламациях по перечисленным договорам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74"/>
        </w:trPr>
        <w:tc>
          <w:tcPr>
            <w:tcW w:w="143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1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2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…</w:t>
            </w:r>
          </w:p>
        </w:tc>
        <w:tc>
          <w:tcPr>
            <w:tcW w:w="20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8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color w:val="000000"/>
              </w:rPr>
            </w:pPr>
            <w:r w:rsidRPr="00850DC3">
              <w:rPr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361"/>
        </w:trPr>
        <w:tc>
          <w:tcPr>
            <w:tcW w:w="106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Итого за 201_ год</w:t>
            </w:r>
          </w:p>
        </w:tc>
        <w:tc>
          <w:tcPr>
            <w:tcW w:w="16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  <w:tc>
          <w:tcPr>
            <w:tcW w:w="2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18CB" w:rsidRPr="00850DC3" w:rsidRDefault="00AE18CB" w:rsidP="0064502A">
            <w:pPr>
              <w:jc w:val="center"/>
              <w:rPr>
                <w:b/>
                <w:bCs/>
                <w:color w:val="000000"/>
              </w:rPr>
            </w:pPr>
            <w:r w:rsidRPr="00850DC3">
              <w:rPr>
                <w:b/>
                <w:bCs/>
                <w:color w:val="000000"/>
              </w:rPr>
              <w:t> </w:t>
            </w:r>
          </w:p>
        </w:tc>
      </w:tr>
      <w:tr w:rsidR="00AE18CB" w:rsidRPr="00850DC3" w:rsidTr="00AE18CB">
        <w:trPr>
          <w:trHeight w:val="104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jc w:val="both"/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50"/>
        </w:trPr>
        <w:tc>
          <w:tcPr>
            <w:tcW w:w="43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Дата заполнения</w:t>
            </w: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324"/>
        </w:trPr>
        <w:tc>
          <w:tcPr>
            <w:tcW w:w="64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"_______"_____________________201_г</w:t>
            </w: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87"/>
        </w:trPr>
        <w:tc>
          <w:tcPr>
            <w:tcW w:w="5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3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  <w:tr w:rsidR="00AE18CB" w:rsidRPr="00850DC3" w:rsidTr="00AE18CB">
        <w:trPr>
          <w:trHeight w:val="228"/>
        </w:trPr>
        <w:tc>
          <w:tcPr>
            <w:tcW w:w="872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  <w:r w:rsidRPr="00850DC3">
              <w:rPr>
                <w:color w:val="000000"/>
              </w:rPr>
              <w:t>Руководитель ________________________          /Фамилия И.О./</w:t>
            </w:r>
          </w:p>
        </w:tc>
        <w:tc>
          <w:tcPr>
            <w:tcW w:w="18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16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  <w:tc>
          <w:tcPr>
            <w:tcW w:w="20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18CB" w:rsidRPr="00850DC3" w:rsidRDefault="00AE18CB" w:rsidP="0064502A">
            <w:pPr>
              <w:rPr>
                <w:color w:val="000000"/>
              </w:rPr>
            </w:pPr>
          </w:p>
        </w:tc>
      </w:tr>
    </w:tbl>
    <w:p w:rsidR="00AE18CB" w:rsidRDefault="002E6F04" w:rsidP="002E6F04">
      <w:pPr>
        <w:spacing w:line="276" w:lineRule="auto"/>
      </w:pPr>
      <w:r>
        <w:t xml:space="preserve">  </w:t>
      </w:r>
    </w:p>
    <w:p w:rsidR="002E6F04" w:rsidRDefault="002E6F04" w:rsidP="002E6F04">
      <w:pPr>
        <w:spacing w:line="276" w:lineRule="auto"/>
      </w:pPr>
      <w:r>
        <w:t>*- в данной Справке приводятся сведения об опыте выполнения Договоров, аналогичных по объему, срокам, составу и прочим характеристикам тем, которые указаны в Техническом задании.</w:t>
      </w:r>
    </w:p>
    <w:p w:rsidR="00615C00" w:rsidRDefault="00615C00" w:rsidP="00D470C1">
      <w:pPr>
        <w:spacing w:line="276" w:lineRule="auto"/>
        <w:jc w:val="right"/>
        <w:sectPr w:rsidR="00615C00" w:rsidSect="00D470C1">
          <w:footerReference w:type="default" r:id="rId9"/>
          <w:pgSz w:w="16840" w:h="11907" w:orient="landscape" w:code="9"/>
          <w:pgMar w:top="1134" w:right="851" w:bottom="851" w:left="851" w:header="680" w:footer="340" w:gutter="0"/>
          <w:cols w:space="60"/>
          <w:noEndnote/>
          <w:docGrid w:linePitch="326"/>
        </w:sectPr>
      </w:pPr>
    </w:p>
    <w:p w:rsidR="00043C79" w:rsidRDefault="00043C79" w:rsidP="00043C79">
      <w:pPr>
        <w:spacing w:line="276" w:lineRule="auto"/>
        <w:jc w:val="right"/>
      </w:pPr>
      <w:r>
        <w:lastRenderedPageBreak/>
        <w:t>Приложение №6</w:t>
      </w:r>
    </w:p>
    <w:p w:rsidR="00043C79" w:rsidRPr="00BD3C19" w:rsidRDefault="00043C79" w:rsidP="00043C79">
      <w:pPr>
        <w:spacing w:line="276" w:lineRule="auto"/>
        <w:jc w:val="right"/>
      </w:pPr>
      <w:r w:rsidRPr="00A46992">
        <w:t>к Предложению делать Оферты №</w:t>
      </w:r>
      <w:r w:rsidR="00C74892">
        <w:t>214</w:t>
      </w:r>
      <w:r w:rsidRPr="00BD3C19">
        <w:t>-КС-201</w:t>
      </w:r>
      <w:r w:rsidR="00C74892">
        <w:t>7</w:t>
      </w:r>
    </w:p>
    <w:tbl>
      <w:tblPr>
        <w:tblW w:w="15028" w:type="dxa"/>
        <w:tblInd w:w="108" w:type="dxa"/>
        <w:tblLook w:val="04A0" w:firstRow="1" w:lastRow="0" w:firstColumn="1" w:lastColumn="0" w:noHBand="0" w:noVBand="1"/>
      </w:tblPr>
      <w:tblGrid>
        <w:gridCol w:w="564"/>
        <w:gridCol w:w="2358"/>
        <w:gridCol w:w="2632"/>
        <w:gridCol w:w="2137"/>
        <w:gridCol w:w="1651"/>
        <w:gridCol w:w="2559"/>
        <w:gridCol w:w="3127"/>
      </w:tblGrid>
      <w:tr w:rsidR="00043C79" w:rsidRPr="00043C79" w:rsidTr="001919B2">
        <w:trPr>
          <w:trHeight w:val="221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1919B2">
            <w:pPr>
              <w:keepNext/>
              <w:keepLines/>
              <w:widowControl w:val="0"/>
              <w:spacing w:before="200"/>
              <w:jc w:val="center"/>
              <w:outlineLvl w:val="3"/>
              <w:rPr>
                <w:b/>
                <w:bCs/>
                <w:iCs/>
              </w:rPr>
            </w:pPr>
            <w:r w:rsidRPr="00043C79">
              <w:rPr>
                <w:b/>
                <w:bCs/>
                <w:iCs/>
              </w:rPr>
              <w:t xml:space="preserve">Справка о </w:t>
            </w:r>
            <w:r w:rsidR="001919B2">
              <w:rPr>
                <w:b/>
                <w:bCs/>
                <w:iCs/>
              </w:rPr>
              <w:t xml:space="preserve">наличии </w:t>
            </w:r>
            <w:r w:rsidRPr="00043C79">
              <w:rPr>
                <w:b/>
                <w:bCs/>
                <w:iCs/>
              </w:rPr>
              <w:t>кадровых ресурс</w:t>
            </w:r>
            <w:r w:rsidR="001919B2">
              <w:rPr>
                <w:b/>
                <w:bCs/>
                <w:iCs/>
              </w:rPr>
              <w:t>ов*</w:t>
            </w:r>
          </w:p>
        </w:tc>
      </w:tr>
      <w:tr w:rsidR="00043C79" w:rsidRPr="00043C79" w:rsidTr="001919B2">
        <w:trPr>
          <w:trHeight w:val="298"/>
        </w:trPr>
        <w:tc>
          <w:tcPr>
            <w:tcW w:w="150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Наименование Претендента: _________________________________</w:t>
            </w:r>
          </w:p>
        </w:tc>
      </w:tr>
      <w:tr w:rsidR="00043C79" w:rsidRPr="00043C79" w:rsidTr="001919B2">
        <w:trPr>
          <w:trHeight w:val="146"/>
        </w:trPr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jc w:val="both"/>
              <w:rPr>
                <w:color w:val="000000"/>
              </w:rPr>
            </w:pPr>
          </w:p>
        </w:tc>
        <w:tc>
          <w:tcPr>
            <w:tcW w:w="2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1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2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  <w:tc>
          <w:tcPr>
            <w:tcW w:w="3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43C79" w:rsidRPr="00043C79" w:rsidRDefault="00043C79" w:rsidP="00043C79">
            <w:pPr>
              <w:widowControl w:val="0"/>
              <w:rPr>
                <w:color w:val="000000"/>
              </w:rPr>
            </w:pPr>
          </w:p>
        </w:tc>
      </w:tr>
      <w:tr w:rsidR="00043C79" w:rsidRPr="00043C79" w:rsidTr="001919B2">
        <w:trPr>
          <w:trHeight w:val="140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№</w:t>
            </w:r>
          </w:p>
        </w:tc>
        <w:tc>
          <w:tcPr>
            <w:tcW w:w="2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Фамилия, имя, отчество специалиста</w:t>
            </w:r>
          </w:p>
        </w:tc>
        <w:tc>
          <w:tcPr>
            <w:tcW w:w="26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Образование, ученая степень </w:t>
            </w:r>
          </w:p>
        </w:tc>
        <w:tc>
          <w:tcPr>
            <w:tcW w:w="21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Учебное заведение, год окончания, полученная специальность</w:t>
            </w:r>
          </w:p>
        </w:tc>
        <w:tc>
          <w:tcPr>
            <w:tcW w:w="1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Должность</w:t>
            </w:r>
          </w:p>
        </w:tc>
        <w:tc>
          <w:tcPr>
            <w:tcW w:w="2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Стаж работы в данной или аналогичной должности, лет</w:t>
            </w:r>
          </w:p>
        </w:tc>
        <w:tc>
          <w:tcPr>
            <w:tcW w:w="3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Наличие </w:t>
            </w:r>
            <w:r w:rsidR="001919B2">
              <w:rPr>
                <w:color w:val="000000"/>
              </w:rPr>
              <w:t>обучения т аттестации в области охраны труда и пром. безопасности</w:t>
            </w:r>
            <w:r w:rsidR="00D7108C">
              <w:rPr>
                <w:color w:val="000000"/>
              </w:rPr>
              <w:t xml:space="preserve"> (№ св-ва, дата выдачи)</w:t>
            </w:r>
          </w:p>
        </w:tc>
      </w:tr>
      <w:tr w:rsidR="00043C79" w:rsidRPr="00043C79" w:rsidTr="00043C79">
        <w:trPr>
          <w:trHeight w:val="38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26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363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 xml:space="preserve">Специалисты </w:t>
            </w:r>
            <w:r w:rsidR="001919B2">
              <w:rPr>
                <w:color w:val="000000"/>
              </w:rPr>
              <w:t xml:space="preserve">по профилю работы </w:t>
            </w:r>
            <w:r w:rsidRPr="00043C79">
              <w:rPr>
                <w:color w:val="000000"/>
              </w:rPr>
              <w:t>(</w:t>
            </w:r>
            <w:r w:rsidR="001919B2">
              <w:rPr>
                <w:color w:val="000000"/>
              </w:rPr>
              <w:t>механики, мастера и т.п.</w:t>
            </w:r>
            <w:r w:rsidRPr="00043C79">
              <w:rPr>
                <w:color w:val="000000"/>
              </w:rPr>
              <w:t>)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150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3C79" w:rsidRPr="00043C79" w:rsidRDefault="00043C79" w:rsidP="001919B2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Прочий персонал, привлекаемый для оказани</w:t>
            </w:r>
            <w:r w:rsidR="00F85A71">
              <w:rPr>
                <w:color w:val="000000"/>
              </w:rPr>
              <w:t>я</w:t>
            </w:r>
            <w:r w:rsidRPr="00043C79">
              <w:rPr>
                <w:color w:val="000000"/>
              </w:rPr>
              <w:t xml:space="preserve"> услуг/выполнении работ 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1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043C79">
        <w:trPr>
          <w:trHeight w:val="299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2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  <w:tr w:rsidR="00043C79" w:rsidRPr="00043C79" w:rsidTr="001919B2">
        <w:trPr>
          <w:trHeight w:val="158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…</w:t>
            </w:r>
          </w:p>
        </w:tc>
        <w:tc>
          <w:tcPr>
            <w:tcW w:w="23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6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1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2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  <w:tc>
          <w:tcPr>
            <w:tcW w:w="3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43C79" w:rsidRPr="00043C79" w:rsidRDefault="00043C79" w:rsidP="00043C79">
            <w:pPr>
              <w:widowControl w:val="0"/>
              <w:jc w:val="center"/>
              <w:rPr>
                <w:color w:val="000000"/>
              </w:rPr>
            </w:pPr>
            <w:r w:rsidRPr="00043C79">
              <w:rPr>
                <w:color w:val="000000"/>
              </w:rPr>
              <w:t> </w:t>
            </w:r>
          </w:p>
        </w:tc>
      </w:tr>
    </w:tbl>
    <w:p w:rsidR="001919B2" w:rsidRPr="001F753C" w:rsidRDefault="001919B2" w:rsidP="001919B2">
      <w:pPr>
        <w:shd w:val="clear" w:color="auto" w:fill="FFFFFF"/>
        <w:spacing w:before="120" w:after="240"/>
        <w:ind w:firstLine="567"/>
        <w:jc w:val="both"/>
      </w:pPr>
      <w:r w:rsidRPr="001F753C">
        <w:t xml:space="preserve">Опыт работы на опасных производственных объектах </w:t>
      </w:r>
      <w:r>
        <w:t xml:space="preserve">непосредственных руководителей </w:t>
      </w:r>
      <w:r w:rsidRPr="001F753C">
        <w:t>привлеченных в ходе выполнения договора - ____ лет.</w:t>
      </w:r>
    </w:p>
    <w:p w:rsidR="001919B2" w:rsidRPr="001F753C" w:rsidRDefault="00C74892" w:rsidP="001919B2">
      <w:pPr>
        <w:shd w:val="clear" w:color="auto" w:fill="FFFFFF"/>
        <w:spacing w:before="360"/>
        <w:ind w:left="1134" w:right="-40" w:firstLine="567"/>
      </w:pPr>
      <w:r>
        <w:rPr>
          <w:noProof/>
        </w:rPr>
        <w:pict>
          <v:line id="_x0000_s1028" style="position:absolute;left:0;text-align:left;z-index:251659776" from="27.85pt,11.45pt" to="246.25pt,11.45pt" strokeweight=".7pt"/>
        </w:pict>
      </w:r>
      <w:r w:rsidR="001919B2" w:rsidRPr="001F753C">
        <w:rPr>
          <w:spacing w:val="-1"/>
        </w:rPr>
        <w:t>(подпись, М.П.)</w:t>
      </w:r>
    </w:p>
    <w:p w:rsidR="001919B2" w:rsidRPr="001F753C" w:rsidRDefault="00C74892" w:rsidP="001919B2">
      <w:pPr>
        <w:shd w:val="clear" w:color="auto" w:fill="FFFFFF"/>
        <w:spacing w:before="360"/>
        <w:ind w:left="142" w:right="-40" w:firstLine="425"/>
      </w:pPr>
      <w:r>
        <w:rPr>
          <w:noProof/>
        </w:rPr>
        <w:pict>
          <v:line id="_x0000_s1029" style="position:absolute;left:0;text-align:left;z-index:251660800" from="27.85pt,14.8pt" to="246.25pt,14.8pt" strokeweight=".7pt"/>
        </w:pict>
      </w:r>
      <w:r w:rsidR="001919B2" w:rsidRPr="001F753C">
        <w:rPr>
          <w:spacing w:val="-1"/>
        </w:rPr>
        <w:t>(фамилия, имя, отчество подписавшего, должность)</w:t>
      </w:r>
    </w:p>
    <w:p w:rsidR="001919B2" w:rsidRPr="00F74A0B" w:rsidRDefault="001919B2" w:rsidP="001919B2">
      <w:pPr>
        <w:shd w:val="clear" w:color="auto" w:fill="FFFFFF"/>
        <w:spacing w:before="360"/>
        <w:ind w:right="-37" w:firstLine="567"/>
        <w:jc w:val="both"/>
        <w:rPr>
          <w:b/>
        </w:rPr>
      </w:pPr>
      <w:r w:rsidRPr="00080021">
        <w:rPr>
          <w:b/>
        </w:rPr>
        <w:t>*</w:t>
      </w:r>
      <w:r>
        <w:rPr>
          <w:b/>
        </w:rPr>
        <w:t xml:space="preserve"> в</w:t>
      </w:r>
      <w:r w:rsidRPr="00FE7CC9">
        <w:rPr>
          <w:b/>
        </w:rPr>
        <w:t xml:space="preserve"> данной справке перечисляются работники</w:t>
      </w:r>
      <w:r>
        <w:rPr>
          <w:b/>
        </w:rPr>
        <w:t xml:space="preserve"> (в том числе Субподрядчика)</w:t>
      </w:r>
      <w:r w:rsidRPr="00FE7CC9">
        <w:rPr>
          <w:b/>
        </w:rPr>
        <w:t>, которые будут непосредственно привлечены участником отбора в ходе выполнения работ по договору</w:t>
      </w:r>
      <w:r>
        <w:rPr>
          <w:b/>
        </w:rPr>
        <w:t xml:space="preserve"> и </w:t>
      </w:r>
      <w:r w:rsidRPr="00F74A0B">
        <w:rPr>
          <w:b/>
        </w:rPr>
        <w:t>не задействованных на период выполнения работ на других объектах</w:t>
      </w:r>
      <w:r>
        <w:rPr>
          <w:b/>
        </w:rPr>
        <w:t>.</w:t>
      </w:r>
    </w:p>
    <w:p w:rsidR="00F85A71" w:rsidRDefault="00F85A71" w:rsidP="00F85A71">
      <w:pPr>
        <w:spacing w:line="276" w:lineRule="auto"/>
        <w:jc w:val="right"/>
      </w:pPr>
      <w:r>
        <w:lastRenderedPageBreak/>
        <w:t>Приложение №</w:t>
      </w:r>
      <w:r w:rsidR="000E5E87">
        <w:t>7</w:t>
      </w:r>
    </w:p>
    <w:p w:rsidR="00F85A71" w:rsidRPr="00BD3C19" w:rsidRDefault="00F85A71" w:rsidP="00F85A71">
      <w:pPr>
        <w:spacing w:line="276" w:lineRule="auto"/>
        <w:jc w:val="right"/>
      </w:pPr>
      <w:r w:rsidRPr="00A46992">
        <w:t>к Предложению делать Оферты №</w:t>
      </w:r>
      <w:r w:rsidR="00C74892">
        <w:t>214</w:t>
      </w:r>
      <w:r w:rsidRPr="00BD3C19">
        <w:t>-КС-201</w:t>
      </w:r>
      <w:r w:rsidR="00C74892">
        <w:t>7</w:t>
      </w:r>
      <w:bookmarkStart w:id="0" w:name="_GoBack"/>
      <w:bookmarkEnd w:id="0"/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Default="00D470C1" w:rsidP="00D470C1">
      <w:pPr>
        <w:spacing w:line="276" w:lineRule="auto"/>
        <w:jc w:val="center"/>
      </w:pPr>
    </w:p>
    <w:p w:rsidR="00D470C1" w:rsidRPr="004855E4" w:rsidRDefault="00D470C1" w:rsidP="00D470C1">
      <w:pPr>
        <w:spacing w:line="276" w:lineRule="auto"/>
        <w:jc w:val="center"/>
        <w:rPr>
          <w:b/>
          <w:sz w:val="26"/>
          <w:szCs w:val="26"/>
        </w:rPr>
      </w:pPr>
      <w:r w:rsidRPr="004855E4">
        <w:rPr>
          <w:b/>
          <w:sz w:val="26"/>
          <w:szCs w:val="26"/>
        </w:rPr>
        <w:t>Перечень аффилированных организаций</w:t>
      </w:r>
    </w:p>
    <w:p w:rsidR="00D470C1" w:rsidRPr="004855E4" w:rsidRDefault="00D470C1" w:rsidP="00D470C1">
      <w:pPr>
        <w:spacing w:line="276" w:lineRule="auto"/>
        <w:jc w:val="center"/>
      </w:pPr>
    </w:p>
    <w:tbl>
      <w:tblPr>
        <w:tblW w:w="15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65"/>
        <w:gridCol w:w="2156"/>
        <w:gridCol w:w="2257"/>
        <w:gridCol w:w="1837"/>
        <w:gridCol w:w="1802"/>
        <w:gridCol w:w="1466"/>
        <w:gridCol w:w="1466"/>
        <w:gridCol w:w="1466"/>
        <w:gridCol w:w="1466"/>
      </w:tblGrid>
      <w:tr w:rsidR="00D470C1" w:rsidRPr="004855E4" w:rsidTr="0064502A">
        <w:trPr>
          <w:trHeight w:val="1538"/>
        </w:trPr>
        <w:tc>
          <w:tcPr>
            <w:tcW w:w="1465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№</w:t>
            </w:r>
          </w:p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п/п</w:t>
            </w:r>
          </w:p>
        </w:tc>
        <w:tc>
          <w:tcPr>
            <w:tcW w:w="215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Полное наименование в соответствии с учредительными документами</w:t>
            </w:r>
          </w:p>
        </w:tc>
        <w:tc>
          <w:tcPr>
            <w:tcW w:w="225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Фактическое местонахождение</w:t>
            </w:r>
          </w:p>
        </w:tc>
        <w:tc>
          <w:tcPr>
            <w:tcW w:w="1837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Телефон/факс</w:t>
            </w:r>
          </w:p>
        </w:tc>
        <w:tc>
          <w:tcPr>
            <w:tcW w:w="1802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ФИО руководителя организации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Код БИК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ИНН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ОГРН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470C1" w:rsidRPr="00F605DD" w:rsidRDefault="00D470C1" w:rsidP="0064502A">
            <w:pPr>
              <w:spacing w:line="276" w:lineRule="auto"/>
              <w:jc w:val="center"/>
            </w:pPr>
            <w:r w:rsidRPr="00F605DD">
              <w:t>ОКПО</w:t>
            </w: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  <w:tr w:rsidR="00D470C1" w:rsidRPr="004855E4" w:rsidTr="0064502A">
        <w:trPr>
          <w:trHeight w:val="371"/>
        </w:trPr>
        <w:tc>
          <w:tcPr>
            <w:tcW w:w="1465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15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225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37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802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  <w:tc>
          <w:tcPr>
            <w:tcW w:w="1466" w:type="dxa"/>
            <w:shd w:val="clear" w:color="auto" w:fill="auto"/>
          </w:tcPr>
          <w:p w:rsidR="00D470C1" w:rsidRPr="004855E4" w:rsidRDefault="00D470C1" w:rsidP="0064502A">
            <w:pPr>
              <w:spacing w:line="276" w:lineRule="auto"/>
              <w:jc w:val="center"/>
            </w:pPr>
          </w:p>
        </w:tc>
      </w:tr>
    </w:tbl>
    <w:p w:rsidR="00D470C1" w:rsidRDefault="00D470C1" w:rsidP="00D470C1">
      <w:pPr>
        <w:spacing w:line="276" w:lineRule="auto"/>
        <w:jc w:val="center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D470C1" w:rsidP="00D470C1">
      <w:pPr>
        <w:spacing w:line="276" w:lineRule="auto"/>
        <w:jc w:val="right"/>
        <w:rPr>
          <w:sz w:val="2"/>
          <w:szCs w:val="2"/>
        </w:rPr>
      </w:pPr>
    </w:p>
    <w:p w:rsidR="00D470C1" w:rsidRDefault="008106DB" w:rsidP="00D470C1">
      <w:pPr>
        <w:tabs>
          <w:tab w:val="left" w:pos="1110"/>
          <w:tab w:val="left" w:pos="10995"/>
        </w:tabs>
      </w:pPr>
      <w:r>
        <w:rPr>
          <w:sz w:val="2"/>
          <w:szCs w:val="2"/>
        </w:rPr>
        <w:t xml:space="preserve">                                                                                                                          </w:t>
      </w:r>
      <w:r>
        <w:t>Наименование организации</w:t>
      </w:r>
      <w:r w:rsidR="00D470C1">
        <w:tab/>
      </w:r>
    </w:p>
    <w:p w:rsidR="00D470C1" w:rsidRDefault="00D470C1" w:rsidP="00D470C1">
      <w:pPr>
        <w:tabs>
          <w:tab w:val="left" w:pos="10995"/>
        </w:tabs>
      </w:pPr>
    </w:p>
    <w:p w:rsidR="00D470C1" w:rsidRDefault="00D470C1" w:rsidP="00D470C1">
      <w:pPr>
        <w:tabs>
          <w:tab w:val="left" w:pos="10995"/>
        </w:tabs>
      </w:pPr>
    </w:p>
    <w:p w:rsidR="008106DB" w:rsidRPr="0056624A" w:rsidRDefault="00D470C1" w:rsidP="008106DB">
      <w:pPr>
        <w:shd w:val="clear" w:color="auto" w:fill="FFFFFF"/>
        <w:spacing w:before="360"/>
        <w:ind w:left="1134" w:right="-40" w:firstLine="567"/>
        <w:rPr>
          <w:noProof/>
        </w:rPr>
      </w:pPr>
      <w:r>
        <w:t xml:space="preserve">                   </w:t>
      </w:r>
      <w:r w:rsidR="00C74892">
        <w:rPr>
          <w:noProof/>
        </w:rPr>
        <w:pict>
          <v:line id="_x0000_s1032" style="position:absolute;left:0;text-align:left;z-index:251665920;mso-position-horizontal-relative:text;mso-position-vertical-relative:text" from="28.8pt,18pt" to="247.2pt,18pt" o:allowincell="f" strokeweight=".7pt"/>
        </w:pict>
      </w:r>
      <w:r w:rsidR="008106DB" w:rsidRPr="00871820">
        <w:rPr>
          <w:noProof/>
        </w:rPr>
        <w:t>(подпись, М.П.)</w:t>
      </w:r>
    </w:p>
    <w:p w:rsidR="00E560BF" w:rsidRDefault="00C74892" w:rsidP="00352DD5">
      <w:pPr>
        <w:shd w:val="clear" w:color="auto" w:fill="FFFFFF"/>
        <w:spacing w:before="360"/>
        <w:ind w:left="1134" w:right="-40" w:hanging="567"/>
      </w:pPr>
      <w:r>
        <w:rPr>
          <w:noProof/>
        </w:rPr>
        <w:pict>
          <v:line id="_x0000_s1033" style="position:absolute;left:0;text-align:left;z-index:251666944" from="29.3pt,18.5pt" to="247.2pt,18.5pt" o:allowincell="f" strokeweight=".7pt"/>
        </w:pict>
      </w:r>
      <w:r w:rsidR="008106DB" w:rsidRPr="00871820">
        <w:rPr>
          <w:noProof/>
        </w:rPr>
        <w:t>(фамилия, имя, отчество подписавшего, должность)</w:t>
      </w:r>
      <w:r w:rsidR="00352DD5">
        <w:t xml:space="preserve"> </w:t>
      </w:r>
    </w:p>
    <w:sectPr w:rsidR="00E560BF" w:rsidSect="00352DD5">
      <w:pgSz w:w="16840" w:h="11907" w:orient="landscape" w:code="9"/>
      <w:pgMar w:top="1134" w:right="851" w:bottom="851" w:left="851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4543F" w:rsidRDefault="00E4543F">
      <w:r>
        <w:separator/>
      </w:r>
    </w:p>
  </w:endnote>
  <w:endnote w:type="continuationSeparator" w:id="0">
    <w:p w:rsidR="00E4543F" w:rsidRDefault="00E454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543F" w:rsidRDefault="00E4543F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C74892">
      <w:rPr>
        <w:noProof/>
      </w:rPr>
      <w:t>2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4543F" w:rsidRDefault="00E4543F">
      <w:r>
        <w:separator/>
      </w:r>
    </w:p>
  </w:footnote>
  <w:footnote w:type="continuationSeparator" w:id="0">
    <w:p w:rsidR="00E4543F" w:rsidRDefault="00E454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2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4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15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9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1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2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1"/>
  </w:num>
  <w:num w:numId="2">
    <w:abstractNumId w:val="13"/>
  </w:num>
  <w:num w:numId="3">
    <w:abstractNumId w:val="12"/>
  </w:num>
  <w:num w:numId="4">
    <w:abstractNumId w:val="16"/>
  </w:num>
  <w:num w:numId="5">
    <w:abstractNumId w:val="1"/>
  </w:num>
  <w:num w:numId="6">
    <w:abstractNumId w:val="22"/>
  </w:num>
  <w:num w:numId="7">
    <w:abstractNumId w:val="8"/>
  </w:num>
  <w:num w:numId="8">
    <w:abstractNumId w:val="2"/>
  </w:num>
  <w:num w:numId="9">
    <w:abstractNumId w:val="10"/>
  </w:num>
  <w:num w:numId="10">
    <w:abstractNumId w:val="9"/>
  </w:num>
  <w:num w:numId="11">
    <w:abstractNumId w:val="17"/>
  </w:num>
  <w:num w:numId="12">
    <w:abstractNumId w:val="18"/>
  </w:num>
  <w:num w:numId="13">
    <w:abstractNumId w:val="7"/>
  </w:num>
  <w:num w:numId="14">
    <w:abstractNumId w:val="21"/>
  </w:num>
  <w:num w:numId="15">
    <w:abstractNumId w:val="15"/>
  </w:num>
  <w:num w:numId="16">
    <w:abstractNumId w:val="23"/>
  </w:num>
  <w:num w:numId="17">
    <w:abstractNumId w:val="20"/>
  </w:num>
  <w:num w:numId="18">
    <w:abstractNumId w:val="19"/>
  </w:num>
  <w:num w:numId="19">
    <w:abstractNumId w:val="1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E87"/>
    <w:rsid w:val="000634DD"/>
    <w:rsid w:val="000644CC"/>
    <w:rsid w:val="0006460A"/>
    <w:rsid w:val="00064F4B"/>
    <w:rsid w:val="00070F76"/>
    <w:rsid w:val="00071DE5"/>
    <w:rsid w:val="00072FB4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5E87"/>
    <w:rsid w:val="000E69B4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ED5"/>
    <w:rsid w:val="00103E2A"/>
    <w:rsid w:val="00104750"/>
    <w:rsid w:val="001048B3"/>
    <w:rsid w:val="0010495B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737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6797"/>
    <w:rsid w:val="0015092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5C12"/>
    <w:rsid w:val="001C0918"/>
    <w:rsid w:val="001C3AD0"/>
    <w:rsid w:val="001C4286"/>
    <w:rsid w:val="001C4E38"/>
    <w:rsid w:val="001C4F73"/>
    <w:rsid w:val="001C7792"/>
    <w:rsid w:val="001C77C6"/>
    <w:rsid w:val="001D3B9D"/>
    <w:rsid w:val="001D4153"/>
    <w:rsid w:val="001D4E72"/>
    <w:rsid w:val="001D513B"/>
    <w:rsid w:val="001D67AE"/>
    <w:rsid w:val="001D6E59"/>
    <w:rsid w:val="001E0608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AEF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637A"/>
    <w:rsid w:val="002769C5"/>
    <w:rsid w:val="00277262"/>
    <w:rsid w:val="002779D9"/>
    <w:rsid w:val="00277F01"/>
    <w:rsid w:val="002805AA"/>
    <w:rsid w:val="00280649"/>
    <w:rsid w:val="002819C2"/>
    <w:rsid w:val="002825A2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118"/>
    <w:rsid w:val="002C7410"/>
    <w:rsid w:val="002C78A9"/>
    <w:rsid w:val="002C7BC3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5C8"/>
    <w:rsid w:val="002E31BD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1C29"/>
    <w:rsid w:val="00303957"/>
    <w:rsid w:val="003061F7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50209"/>
    <w:rsid w:val="00350DD5"/>
    <w:rsid w:val="00351B9A"/>
    <w:rsid w:val="00351C5E"/>
    <w:rsid w:val="00352DD5"/>
    <w:rsid w:val="003531D8"/>
    <w:rsid w:val="00354806"/>
    <w:rsid w:val="00354CBA"/>
    <w:rsid w:val="00355A4B"/>
    <w:rsid w:val="00355EC2"/>
    <w:rsid w:val="00360105"/>
    <w:rsid w:val="0036033E"/>
    <w:rsid w:val="003604C1"/>
    <w:rsid w:val="003621FB"/>
    <w:rsid w:val="003640F6"/>
    <w:rsid w:val="00364519"/>
    <w:rsid w:val="0036458E"/>
    <w:rsid w:val="00364802"/>
    <w:rsid w:val="00364816"/>
    <w:rsid w:val="00365315"/>
    <w:rsid w:val="0036597A"/>
    <w:rsid w:val="00367B74"/>
    <w:rsid w:val="003708DF"/>
    <w:rsid w:val="003720BF"/>
    <w:rsid w:val="0037252E"/>
    <w:rsid w:val="00373142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DF0"/>
    <w:rsid w:val="0039623A"/>
    <w:rsid w:val="003963DE"/>
    <w:rsid w:val="003966C1"/>
    <w:rsid w:val="00397651"/>
    <w:rsid w:val="003976A5"/>
    <w:rsid w:val="003A12E8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2F"/>
    <w:rsid w:val="003B42A7"/>
    <w:rsid w:val="003B5252"/>
    <w:rsid w:val="003B52F5"/>
    <w:rsid w:val="003B60B7"/>
    <w:rsid w:val="003B7006"/>
    <w:rsid w:val="003C18D1"/>
    <w:rsid w:val="003C1E83"/>
    <w:rsid w:val="003C1FF1"/>
    <w:rsid w:val="003C2050"/>
    <w:rsid w:val="003C2D4C"/>
    <w:rsid w:val="003C381D"/>
    <w:rsid w:val="003C3B88"/>
    <w:rsid w:val="003C59D3"/>
    <w:rsid w:val="003C629F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D8A"/>
    <w:rsid w:val="00416B88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2042"/>
    <w:rsid w:val="00464BBC"/>
    <w:rsid w:val="00464DCF"/>
    <w:rsid w:val="004666EC"/>
    <w:rsid w:val="0046688F"/>
    <w:rsid w:val="00466EFB"/>
    <w:rsid w:val="0046701F"/>
    <w:rsid w:val="0046767F"/>
    <w:rsid w:val="00467AD5"/>
    <w:rsid w:val="00470203"/>
    <w:rsid w:val="00470E0E"/>
    <w:rsid w:val="004733F4"/>
    <w:rsid w:val="00475DD1"/>
    <w:rsid w:val="00476007"/>
    <w:rsid w:val="00476122"/>
    <w:rsid w:val="00476BDA"/>
    <w:rsid w:val="004778E0"/>
    <w:rsid w:val="0048022B"/>
    <w:rsid w:val="0048084F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48FE"/>
    <w:rsid w:val="004C5A83"/>
    <w:rsid w:val="004C5AD1"/>
    <w:rsid w:val="004C6CA6"/>
    <w:rsid w:val="004C6CEF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58DE"/>
    <w:rsid w:val="004D70C0"/>
    <w:rsid w:val="004D7856"/>
    <w:rsid w:val="004D78CD"/>
    <w:rsid w:val="004E0209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40624"/>
    <w:rsid w:val="0054169B"/>
    <w:rsid w:val="00542006"/>
    <w:rsid w:val="005451D8"/>
    <w:rsid w:val="005465FA"/>
    <w:rsid w:val="00546D76"/>
    <w:rsid w:val="005479B2"/>
    <w:rsid w:val="00547AF9"/>
    <w:rsid w:val="00547D4D"/>
    <w:rsid w:val="00550227"/>
    <w:rsid w:val="00551617"/>
    <w:rsid w:val="00551AFA"/>
    <w:rsid w:val="00552974"/>
    <w:rsid w:val="005540B4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884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F25"/>
    <w:rsid w:val="00683544"/>
    <w:rsid w:val="00684576"/>
    <w:rsid w:val="00684BAD"/>
    <w:rsid w:val="00685DA4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E147D"/>
    <w:rsid w:val="006E14E3"/>
    <w:rsid w:val="006E2908"/>
    <w:rsid w:val="006E2ED8"/>
    <w:rsid w:val="006E2F20"/>
    <w:rsid w:val="006E31B3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14F85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DA7"/>
    <w:rsid w:val="00757910"/>
    <w:rsid w:val="00757BEE"/>
    <w:rsid w:val="007607D6"/>
    <w:rsid w:val="00760C14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C6E"/>
    <w:rsid w:val="00787CD1"/>
    <w:rsid w:val="00790935"/>
    <w:rsid w:val="00791277"/>
    <w:rsid w:val="0079202E"/>
    <w:rsid w:val="00792C70"/>
    <w:rsid w:val="00793A8C"/>
    <w:rsid w:val="00793F3C"/>
    <w:rsid w:val="00793F40"/>
    <w:rsid w:val="00794D0B"/>
    <w:rsid w:val="00796064"/>
    <w:rsid w:val="007A03D2"/>
    <w:rsid w:val="007A0B87"/>
    <w:rsid w:val="007A124C"/>
    <w:rsid w:val="007A1971"/>
    <w:rsid w:val="007A5A18"/>
    <w:rsid w:val="007A6D12"/>
    <w:rsid w:val="007B1348"/>
    <w:rsid w:val="007B3240"/>
    <w:rsid w:val="007B4B15"/>
    <w:rsid w:val="007B4B19"/>
    <w:rsid w:val="007B54C7"/>
    <w:rsid w:val="007B6857"/>
    <w:rsid w:val="007B70FB"/>
    <w:rsid w:val="007B77CF"/>
    <w:rsid w:val="007B7B02"/>
    <w:rsid w:val="007B7FAB"/>
    <w:rsid w:val="007C033D"/>
    <w:rsid w:val="007C3047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302"/>
    <w:rsid w:val="00814432"/>
    <w:rsid w:val="00814E33"/>
    <w:rsid w:val="00815915"/>
    <w:rsid w:val="008170E2"/>
    <w:rsid w:val="008177D9"/>
    <w:rsid w:val="00820A55"/>
    <w:rsid w:val="00822714"/>
    <w:rsid w:val="00823083"/>
    <w:rsid w:val="00823153"/>
    <w:rsid w:val="008234DD"/>
    <w:rsid w:val="00823DDF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FA4"/>
    <w:rsid w:val="0086774F"/>
    <w:rsid w:val="00867DB5"/>
    <w:rsid w:val="00867E0A"/>
    <w:rsid w:val="00870416"/>
    <w:rsid w:val="0087064D"/>
    <w:rsid w:val="00870EF4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55B0"/>
    <w:rsid w:val="008E57CB"/>
    <w:rsid w:val="008E751E"/>
    <w:rsid w:val="008F01DE"/>
    <w:rsid w:val="008F0730"/>
    <w:rsid w:val="008F0ABB"/>
    <w:rsid w:val="008F37AA"/>
    <w:rsid w:val="008F3C94"/>
    <w:rsid w:val="008F41CB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9AF"/>
    <w:rsid w:val="00924BE3"/>
    <w:rsid w:val="00925789"/>
    <w:rsid w:val="00926C31"/>
    <w:rsid w:val="00926CA4"/>
    <w:rsid w:val="00926DC3"/>
    <w:rsid w:val="00927923"/>
    <w:rsid w:val="00927B8B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3F2"/>
    <w:rsid w:val="009607F5"/>
    <w:rsid w:val="00960A59"/>
    <w:rsid w:val="00962C67"/>
    <w:rsid w:val="0096496A"/>
    <w:rsid w:val="00965A9D"/>
    <w:rsid w:val="009676CC"/>
    <w:rsid w:val="009715FC"/>
    <w:rsid w:val="00975DC7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7048"/>
    <w:rsid w:val="00987146"/>
    <w:rsid w:val="0098733D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A79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A"/>
    <w:rsid w:val="009A6EEE"/>
    <w:rsid w:val="009B0B1C"/>
    <w:rsid w:val="009B18FA"/>
    <w:rsid w:val="009B2267"/>
    <w:rsid w:val="009B23DC"/>
    <w:rsid w:val="009B2A04"/>
    <w:rsid w:val="009B4347"/>
    <w:rsid w:val="009B61B8"/>
    <w:rsid w:val="009B6BAD"/>
    <w:rsid w:val="009B6C4B"/>
    <w:rsid w:val="009B7523"/>
    <w:rsid w:val="009C01B3"/>
    <w:rsid w:val="009C1EEF"/>
    <w:rsid w:val="009C2170"/>
    <w:rsid w:val="009C3788"/>
    <w:rsid w:val="009C3C64"/>
    <w:rsid w:val="009C3CA6"/>
    <w:rsid w:val="009C4DEF"/>
    <w:rsid w:val="009C75D8"/>
    <w:rsid w:val="009C7CEE"/>
    <w:rsid w:val="009D12B9"/>
    <w:rsid w:val="009D13B3"/>
    <w:rsid w:val="009D13D6"/>
    <w:rsid w:val="009D15E5"/>
    <w:rsid w:val="009D1DA5"/>
    <w:rsid w:val="009D2081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61C8"/>
    <w:rsid w:val="009E65E9"/>
    <w:rsid w:val="009E721E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514F"/>
    <w:rsid w:val="00A16E60"/>
    <w:rsid w:val="00A17D42"/>
    <w:rsid w:val="00A17EE2"/>
    <w:rsid w:val="00A22525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5175"/>
    <w:rsid w:val="00A753A2"/>
    <w:rsid w:val="00A75D08"/>
    <w:rsid w:val="00A768F9"/>
    <w:rsid w:val="00A77776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C04"/>
    <w:rsid w:val="00A870D3"/>
    <w:rsid w:val="00A915FA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3DFB"/>
    <w:rsid w:val="00C3486F"/>
    <w:rsid w:val="00C34F00"/>
    <w:rsid w:val="00C362A8"/>
    <w:rsid w:val="00C36347"/>
    <w:rsid w:val="00C36EA0"/>
    <w:rsid w:val="00C37C85"/>
    <w:rsid w:val="00C42602"/>
    <w:rsid w:val="00C427A1"/>
    <w:rsid w:val="00C42EAB"/>
    <w:rsid w:val="00C43D7C"/>
    <w:rsid w:val="00C51427"/>
    <w:rsid w:val="00C525B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92"/>
    <w:rsid w:val="00C76027"/>
    <w:rsid w:val="00C7679C"/>
    <w:rsid w:val="00C76A26"/>
    <w:rsid w:val="00C76DD7"/>
    <w:rsid w:val="00C76EF4"/>
    <w:rsid w:val="00C806BA"/>
    <w:rsid w:val="00C827D0"/>
    <w:rsid w:val="00C82BD0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2496"/>
    <w:rsid w:val="00CB2DC3"/>
    <w:rsid w:val="00CB2E69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5FF0"/>
    <w:rsid w:val="00D01FFC"/>
    <w:rsid w:val="00D02090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41533"/>
    <w:rsid w:val="00D416C2"/>
    <w:rsid w:val="00D41BB5"/>
    <w:rsid w:val="00D4224C"/>
    <w:rsid w:val="00D427C4"/>
    <w:rsid w:val="00D428DF"/>
    <w:rsid w:val="00D42D9B"/>
    <w:rsid w:val="00D431EF"/>
    <w:rsid w:val="00D43730"/>
    <w:rsid w:val="00D4569E"/>
    <w:rsid w:val="00D457CB"/>
    <w:rsid w:val="00D45B3F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3841"/>
    <w:rsid w:val="00D83A93"/>
    <w:rsid w:val="00D83BA4"/>
    <w:rsid w:val="00D83BD7"/>
    <w:rsid w:val="00D846D0"/>
    <w:rsid w:val="00D8596E"/>
    <w:rsid w:val="00D87DA5"/>
    <w:rsid w:val="00D90BA8"/>
    <w:rsid w:val="00D91A1E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1488"/>
    <w:rsid w:val="00DD15ED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51E"/>
    <w:rsid w:val="00DF1A37"/>
    <w:rsid w:val="00DF1FA1"/>
    <w:rsid w:val="00DF5256"/>
    <w:rsid w:val="00DF56CA"/>
    <w:rsid w:val="00DF7036"/>
    <w:rsid w:val="00DF7C91"/>
    <w:rsid w:val="00E002B1"/>
    <w:rsid w:val="00E03820"/>
    <w:rsid w:val="00E03D41"/>
    <w:rsid w:val="00E055F6"/>
    <w:rsid w:val="00E05989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E6D"/>
    <w:rsid w:val="00E50FA2"/>
    <w:rsid w:val="00E51AFD"/>
    <w:rsid w:val="00E51E21"/>
    <w:rsid w:val="00E51FD3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6DB"/>
    <w:rsid w:val="00E66071"/>
    <w:rsid w:val="00E6698A"/>
    <w:rsid w:val="00E6714E"/>
    <w:rsid w:val="00E67429"/>
    <w:rsid w:val="00E704AF"/>
    <w:rsid w:val="00E70D07"/>
    <w:rsid w:val="00E71171"/>
    <w:rsid w:val="00E72C36"/>
    <w:rsid w:val="00E732F7"/>
    <w:rsid w:val="00E742B8"/>
    <w:rsid w:val="00E74426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5678"/>
    <w:rsid w:val="00EB7CF2"/>
    <w:rsid w:val="00EC0093"/>
    <w:rsid w:val="00EC0FC5"/>
    <w:rsid w:val="00EC1439"/>
    <w:rsid w:val="00EC1BB3"/>
    <w:rsid w:val="00EC233A"/>
    <w:rsid w:val="00EC40A1"/>
    <w:rsid w:val="00EC4240"/>
    <w:rsid w:val="00EC4F5A"/>
    <w:rsid w:val="00EC55D8"/>
    <w:rsid w:val="00EC6E89"/>
    <w:rsid w:val="00EC7678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AD8"/>
    <w:rsid w:val="00EE4EF3"/>
    <w:rsid w:val="00EE5618"/>
    <w:rsid w:val="00EE65E7"/>
    <w:rsid w:val="00EE68DC"/>
    <w:rsid w:val="00EF073C"/>
    <w:rsid w:val="00EF0E50"/>
    <w:rsid w:val="00EF11AE"/>
    <w:rsid w:val="00EF197B"/>
    <w:rsid w:val="00EF2245"/>
    <w:rsid w:val="00EF33E8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D0A"/>
    <w:rsid w:val="00F452E0"/>
    <w:rsid w:val="00F46FE1"/>
    <w:rsid w:val="00F5174A"/>
    <w:rsid w:val="00F519F0"/>
    <w:rsid w:val="00F52810"/>
    <w:rsid w:val="00F52994"/>
    <w:rsid w:val="00F533C2"/>
    <w:rsid w:val="00F53E1B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AE8"/>
    <w:rsid w:val="00F7251E"/>
    <w:rsid w:val="00F7265B"/>
    <w:rsid w:val="00F72979"/>
    <w:rsid w:val="00F72CA2"/>
    <w:rsid w:val="00F73E01"/>
    <w:rsid w:val="00F752F4"/>
    <w:rsid w:val="00F7580D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E55"/>
    <w:rsid w:val="00FF38E3"/>
    <w:rsid w:val="00FF5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Название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4">
    <w:name w:val="Normal"/>
    <w:qFormat/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C6CD5-1276-437D-BB7E-8BDD0CE016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432</Words>
  <Characters>2468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2895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Детков Александр Игоревич</cp:lastModifiedBy>
  <cp:revision>2</cp:revision>
  <cp:lastPrinted>2014-11-14T05:58:00Z</cp:lastPrinted>
  <dcterms:created xsi:type="dcterms:W3CDTF">2017-05-18T10:35:00Z</dcterms:created>
  <dcterms:modified xsi:type="dcterms:W3CDTF">2017-05-18T10:35:00Z</dcterms:modified>
</cp:coreProperties>
</file>